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67723664" w14:textId="77777777" w:rsidR="00B3367C" w:rsidRPr="00B3367C" w:rsidRDefault="00B3367C" w:rsidP="00B3367C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3367C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projektowej:</w:t>
      </w:r>
    </w:p>
    <w:p w14:paraId="239D7B5D" w14:textId="77777777" w:rsidR="00B3367C" w:rsidRPr="00B3367C" w:rsidRDefault="00B3367C" w:rsidP="00B3367C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3367C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1 173R relacji Radomyśl Wielki – Dulcza Mała </w:t>
      </w:r>
    </w:p>
    <w:p w14:paraId="6B925AE0" w14:textId="77777777" w:rsidR="00B3367C" w:rsidRPr="00B3367C" w:rsidRDefault="00B3367C" w:rsidP="00B3367C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3367C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polegająca na budowie chodnika w km 3+430 – 4+030 (dz. dr. nr </w:t>
      </w:r>
      <w:proofErr w:type="spellStart"/>
      <w:r w:rsidRPr="00B3367C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B3367C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723) </w:t>
      </w:r>
    </w:p>
    <w:p w14:paraId="1D079609" w14:textId="68B53723" w:rsidR="006A48AF" w:rsidRDefault="00B3367C" w:rsidP="00B3367C">
      <w:pPr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B3367C">
        <w:rPr>
          <w:rFonts w:ascii="Arial" w:hAnsi="Arial" w:cs="Arial"/>
          <w:b/>
          <w:bCs/>
          <w:sz w:val="22"/>
          <w:szCs w:val="22"/>
          <w:lang w:val="pl-PL" w:eastAsia="pl-PL"/>
        </w:rPr>
        <w:t>w m. Dulcza Mała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bookmarkStart w:id="0" w:name="_GoBack"/>
      <w:bookmarkEnd w:id="0"/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56078E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56078E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 xml:space="preserve">robót budowlanych, dostaw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lastRenderedPageBreak/>
              <w:t>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934AB" w14:textId="77777777" w:rsidR="009433AE" w:rsidRDefault="009433AE" w:rsidP="00AC1A4B">
      <w:r>
        <w:separator/>
      </w:r>
    </w:p>
  </w:endnote>
  <w:endnote w:type="continuationSeparator" w:id="0">
    <w:p w14:paraId="74FC0D23" w14:textId="77777777" w:rsidR="009433AE" w:rsidRDefault="009433A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B3367C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B3367C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7BEBF6" w14:textId="77777777" w:rsidR="009433AE" w:rsidRDefault="009433AE" w:rsidP="00AC1A4B">
      <w:r>
        <w:separator/>
      </w:r>
    </w:p>
  </w:footnote>
  <w:footnote w:type="continuationSeparator" w:id="0">
    <w:p w14:paraId="27357FA2" w14:textId="77777777" w:rsidR="009433AE" w:rsidRDefault="009433A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4624138E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3367C">
      <w:rPr>
        <w:rFonts w:ascii="Calibri" w:hAnsi="Calibri"/>
        <w:b/>
        <w:bCs/>
        <w:color w:val="4F81BD"/>
        <w:sz w:val="18"/>
        <w:szCs w:val="18"/>
        <w:lang w:val="pl-PL" w:eastAsia="ar-SA"/>
      </w:rPr>
      <w:t>61.2022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33AE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67C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45A5F-12DC-4253-A371-9E6615B12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13</cp:revision>
  <cp:lastPrinted>2021-01-22T11:33:00Z</cp:lastPrinted>
  <dcterms:created xsi:type="dcterms:W3CDTF">2021-02-17T13:20:00Z</dcterms:created>
  <dcterms:modified xsi:type="dcterms:W3CDTF">2022-08-31T11:25:00Z</dcterms:modified>
</cp:coreProperties>
</file>